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951C2" w:rsidRPr="00F03D41" w:rsidRDefault="00FC2284" w:rsidP="006B70C7">
      <w:pPr>
        <w:tabs>
          <w:tab w:val="left" w:pos="6379"/>
        </w:tabs>
        <w:spacing w:line="360" w:lineRule="auto"/>
        <w:ind w:right="-1531"/>
        <w:jc w:val="both"/>
        <w:rPr>
          <w:rFonts w:ascii="Arial" w:hAnsi="Arial" w:cs="Arial"/>
        </w:rPr>
      </w:pPr>
      <w:r w:rsidRPr="00F03D41">
        <w:rPr>
          <w:rFonts w:ascii="Arial" w:hAnsi="Arial" w:cs="Arial"/>
        </w:rPr>
        <w:tab/>
      </w:r>
      <w:r w:rsidR="00D00496" w:rsidRPr="00F03D41">
        <w:rPr>
          <w:rFonts w:ascii="Arial" w:hAnsi="Arial" w:cs="Arial"/>
        </w:rPr>
        <w:t>Spett.le</w:t>
      </w:r>
    </w:p>
    <w:p w:rsidR="00FC2284" w:rsidRPr="00F03D41" w:rsidRDefault="00FC2284" w:rsidP="006B70C7">
      <w:pPr>
        <w:tabs>
          <w:tab w:val="left" w:pos="6379"/>
        </w:tabs>
        <w:spacing w:line="360" w:lineRule="auto"/>
        <w:ind w:right="-1531"/>
        <w:jc w:val="both"/>
        <w:rPr>
          <w:rFonts w:ascii="Arial" w:hAnsi="Arial" w:cs="Arial"/>
        </w:rPr>
      </w:pPr>
      <w:r w:rsidRPr="00F03D41">
        <w:rPr>
          <w:rFonts w:ascii="Arial" w:hAnsi="Arial" w:cs="Arial"/>
        </w:rPr>
        <w:tab/>
      </w:r>
      <w:r w:rsidR="00D00496" w:rsidRPr="00F03D41">
        <w:rPr>
          <w:rFonts w:ascii="Arial" w:hAnsi="Arial" w:cs="Arial"/>
        </w:rPr>
        <w:t>Fincalabra SpA</w:t>
      </w:r>
    </w:p>
    <w:p w:rsidR="00FC2284" w:rsidRPr="00F03D41" w:rsidRDefault="00FC2284" w:rsidP="006B70C7">
      <w:pPr>
        <w:tabs>
          <w:tab w:val="left" w:pos="6379"/>
        </w:tabs>
        <w:spacing w:line="360" w:lineRule="auto"/>
        <w:ind w:right="-1531"/>
        <w:jc w:val="both"/>
        <w:rPr>
          <w:rFonts w:ascii="Arial" w:hAnsi="Arial" w:cs="Arial"/>
        </w:rPr>
      </w:pPr>
      <w:r w:rsidRPr="00F03D41">
        <w:rPr>
          <w:rFonts w:ascii="Arial" w:hAnsi="Arial" w:cs="Arial"/>
        </w:rPr>
        <w:tab/>
        <w:t xml:space="preserve">Via </w:t>
      </w:r>
      <w:r w:rsidR="00D00496" w:rsidRPr="00F03D41">
        <w:rPr>
          <w:rFonts w:ascii="Arial" w:hAnsi="Arial" w:cs="Arial"/>
        </w:rPr>
        <w:t>Pugliese n. 30</w:t>
      </w:r>
    </w:p>
    <w:p w:rsidR="00FC2284" w:rsidRPr="00F03D41" w:rsidRDefault="00FC2284" w:rsidP="006B70C7">
      <w:pPr>
        <w:tabs>
          <w:tab w:val="right" w:pos="6096"/>
          <w:tab w:val="left" w:pos="6379"/>
        </w:tabs>
        <w:spacing w:line="360" w:lineRule="auto"/>
        <w:ind w:right="-1531"/>
        <w:jc w:val="both"/>
        <w:rPr>
          <w:rFonts w:ascii="Arial" w:hAnsi="Arial" w:cs="Arial"/>
        </w:rPr>
      </w:pPr>
      <w:r w:rsidRPr="00F03D41">
        <w:rPr>
          <w:rFonts w:ascii="Arial" w:hAnsi="Arial" w:cs="Arial"/>
        </w:rPr>
        <w:tab/>
        <w:t>88100</w:t>
      </w:r>
      <w:r w:rsidRPr="00F03D41">
        <w:rPr>
          <w:rFonts w:ascii="Arial" w:hAnsi="Arial" w:cs="Arial"/>
        </w:rPr>
        <w:tab/>
        <w:t>CATANZARO</w:t>
      </w:r>
    </w:p>
    <w:p w:rsidR="00D951C2" w:rsidRPr="00FC2284" w:rsidRDefault="00FC2284" w:rsidP="00FC2284">
      <w:pPr>
        <w:pStyle w:val="Corpotesto"/>
        <w:spacing w:line="567" w:lineRule="exact"/>
        <w:rPr>
          <w:rFonts w:cs="Arial"/>
          <w:sz w:val="22"/>
          <w:szCs w:val="22"/>
        </w:rPr>
      </w:pPr>
      <w:r w:rsidRPr="00F03D41">
        <w:rPr>
          <w:rFonts w:cs="Arial"/>
          <w:szCs w:val="24"/>
        </w:rPr>
        <w:t>Il sottoscritto ………………………….…….. nato a ……………………..</w:t>
      </w:r>
      <w:r w:rsidR="002949EA" w:rsidRPr="00F03D41">
        <w:rPr>
          <w:rFonts w:cs="Arial"/>
          <w:szCs w:val="24"/>
        </w:rPr>
        <w:t xml:space="preserve"> (…)</w:t>
      </w:r>
      <w:r w:rsidR="009659B2" w:rsidRPr="00F03D41">
        <w:rPr>
          <w:rFonts w:cs="Arial"/>
          <w:szCs w:val="24"/>
        </w:rPr>
        <w:t xml:space="preserve"> il ………</w:t>
      </w:r>
      <w:r w:rsidR="00F03D41">
        <w:rPr>
          <w:rFonts w:cs="Arial"/>
          <w:szCs w:val="24"/>
        </w:rPr>
        <w:t>.......</w:t>
      </w:r>
      <w:r w:rsidR="009659B2" w:rsidRPr="00F03D41">
        <w:rPr>
          <w:rFonts w:cs="Arial"/>
          <w:szCs w:val="24"/>
        </w:rPr>
        <w:t>……, residente</w:t>
      </w:r>
      <w:r w:rsidRPr="00F03D41">
        <w:rPr>
          <w:rFonts w:cs="Arial"/>
          <w:szCs w:val="24"/>
        </w:rPr>
        <w:t xml:space="preserve"> in ……………………. (….), alla via …….……………., CF </w:t>
      </w:r>
      <w:r w:rsidR="00D00496" w:rsidRPr="00F03D41">
        <w:rPr>
          <w:rFonts w:cs="Arial"/>
          <w:szCs w:val="24"/>
        </w:rPr>
        <w:t>………</w:t>
      </w:r>
      <w:r w:rsidR="009659B2" w:rsidRPr="00F03D41">
        <w:rPr>
          <w:rFonts w:cs="Arial"/>
          <w:szCs w:val="24"/>
        </w:rPr>
        <w:t>.........................</w:t>
      </w:r>
      <w:r w:rsidRPr="00F03D41">
        <w:rPr>
          <w:rFonts w:cs="Arial"/>
          <w:szCs w:val="24"/>
        </w:rPr>
        <w:t>..</w:t>
      </w:r>
    </w:p>
    <w:p w:rsidR="00FC2284" w:rsidRPr="00996E4A" w:rsidRDefault="00FC2284" w:rsidP="00FC2284">
      <w:pPr>
        <w:pStyle w:val="Corpotesto"/>
        <w:spacing w:line="567" w:lineRule="exact"/>
        <w:jc w:val="center"/>
        <w:rPr>
          <w:rFonts w:cs="Arial"/>
          <w:b/>
          <w:sz w:val="22"/>
          <w:szCs w:val="22"/>
        </w:rPr>
      </w:pPr>
      <w:r w:rsidRPr="00996E4A">
        <w:rPr>
          <w:rFonts w:cs="Arial"/>
          <w:b/>
          <w:sz w:val="22"/>
          <w:szCs w:val="22"/>
        </w:rPr>
        <w:t>CHIEDE</w:t>
      </w:r>
    </w:p>
    <w:p w:rsidR="009659B2" w:rsidRPr="0040307C" w:rsidRDefault="00FC2284" w:rsidP="009659B2">
      <w:pPr>
        <w:pStyle w:val="Corpotesto"/>
        <w:spacing w:line="567" w:lineRule="exact"/>
        <w:rPr>
          <w:rFonts w:cs="Arial"/>
          <w:szCs w:val="24"/>
        </w:rPr>
      </w:pPr>
      <w:r w:rsidRPr="0040307C">
        <w:rPr>
          <w:rFonts w:cs="Arial"/>
          <w:szCs w:val="24"/>
        </w:rPr>
        <w:t xml:space="preserve">di </w:t>
      </w:r>
      <w:r w:rsidR="002949EA" w:rsidRPr="0040307C">
        <w:rPr>
          <w:rFonts w:cs="Arial"/>
          <w:szCs w:val="24"/>
        </w:rPr>
        <w:t xml:space="preserve">essere ammesso a </w:t>
      </w:r>
      <w:r w:rsidRPr="0040307C">
        <w:rPr>
          <w:rFonts w:cs="Arial"/>
          <w:szCs w:val="24"/>
        </w:rPr>
        <w:t xml:space="preserve">partecipare alla </w:t>
      </w:r>
      <w:r w:rsidR="009659B2" w:rsidRPr="0040307C">
        <w:rPr>
          <w:rFonts w:cs="Arial"/>
          <w:szCs w:val="24"/>
        </w:rPr>
        <w:t>selezione</w:t>
      </w:r>
      <w:r w:rsidRPr="0040307C">
        <w:rPr>
          <w:rFonts w:cs="Arial"/>
          <w:szCs w:val="24"/>
        </w:rPr>
        <w:t xml:space="preserve"> per </w:t>
      </w:r>
      <w:r w:rsidR="009659B2" w:rsidRPr="0040307C">
        <w:rPr>
          <w:rFonts w:cs="Arial"/>
          <w:szCs w:val="24"/>
        </w:rPr>
        <w:t>il conferimento di incarichi di collaborazione nell’ambito del progetto “CalabriaInnova”</w:t>
      </w:r>
      <w:r w:rsidR="0040307C">
        <w:rPr>
          <w:rFonts w:cs="Arial"/>
          <w:szCs w:val="24"/>
        </w:rPr>
        <w:t>, per il profilo indicato nell’Avviso con la lettera .......</w:t>
      </w:r>
      <w:r w:rsidRPr="0040307C">
        <w:rPr>
          <w:rFonts w:cs="Arial"/>
          <w:szCs w:val="24"/>
        </w:rPr>
        <w:t xml:space="preserve"> </w:t>
      </w:r>
      <w:r w:rsidR="0040307C">
        <w:rPr>
          <w:rFonts w:cs="Arial"/>
          <w:szCs w:val="24"/>
        </w:rPr>
        <w:t xml:space="preserve"> e a </w:t>
      </w:r>
      <w:r w:rsidR="009659B2" w:rsidRPr="0040307C">
        <w:rPr>
          <w:szCs w:val="24"/>
        </w:rPr>
        <w:t xml:space="preserve">tal fine, </w:t>
      </w:r>
      <w:r w:rsidR="00F03D41" w:rsidRPr="00F03D41">
        <w:rPr>
          <w:szCs w:val="24"/>
        </w:rPr>
        <w:t>consapevole delle sanzioni penali, nel caso di dichiarazioni non veritiere, di formazione o uso di atti falsi,</w:t>
      </w:r>
      <w:r w:rsidR="00F03D41" w:rsidRPr="001636F3">
        <w:t xml:space="preserve"> richiamate dall’art. 76 del D.P.R. 445 del 28 dicembre 2000</w:t>
      </w:r>
      <w:r w:rsidR="00F03D41">
        <w:t xml:space="preserve">, </w:t>
      </w:r>
      <w:r w:rsidR="009659B2" w:rsidRPr="0040307C">
        <w:rPr>
          <w:szCs w:val="24"/>
        </w:rPr>
        <w:t xml:space="preserve">ai sensi </w:t>
      </w:r>
      <w:r w:rsidR="0040307C">
        <w:rPr>
          <w:szCs w:val="24"/>
        </w:rPr>
        <w:t xml:space="preserve">e per gli effetti </w:t>
      </w:r>
      <w:r w:rsidR="009659B2" w:rsidRPr="0040307C">
        <w:rPr>
          <w:szCs w:val="24"/>
        </w:rPr>
        <w:t>degli articoli 46 e 47 del DPR 28 dicembre 2000 n. 445</w:t>
      </w:r>
    </w:p>
    <w:p w:rsidR="009659B2" w:rsidRPr="009659B2" w:rsidRDefault="009659B2" w:rsidP="009659B2">
      <w:pPr>
        <w:pStyle w:val="Corpotesto"/>
        <w:spacing w:line="567" w:lineRule="exact"/>
        <w:jc w:val="center"/>
        <w:rPr>
          <w:b/>
          <w:sz w:val="22"/>
          <w:szCs w:val="22"/>
        </w:rPr>
      </w:pPr>
      <w:r w:rsidRPr="009659B2">
        <w:rPr>
          <w:b/>
          <w:sz w:val="22"/>
          <w:szCs w:val="22"/>
        </w:rPr>
        <w:t>DICHIARA</w:t>
      </w:r>
      <w:r>
        <w:rPr>
          <w:b/>
          <w:sz w:val="22"/>
          <w:szCs w:val="22"/>
        </w:rPr>
        <w:t xml:space="preserve"> DI</w:t>
      </w:r>
    </w:p>
    <w:p w:rsidR="009659B2" w:rsidRPr="009659B2" w:rsidRDefault="009659B2" w:rsidP="009659B2">
      <w:pPr>
        <w:pStyle w:val="Default"/>
        <w:numPr>
          <w:ilvl w:val="1"/>
          <w:numId w:val="9"/>
        </w:numPr>
        <w:spacing w:line="567" w:lineRule="exact"/>
        <w:ind w:left="425" w:hanging="425"/>
        <w:jc w:val="both"/>
        <w:rPr>
          <w:rFonts w:ascii="Arial" w:hAnsi="Arial" w:cs="Arial"/>
        </w:rPr>
      </w:pPr>
      <w:r w:rsidRPr="009659B2">
        <w:rPr>
          <w:rFonts w:ascii="Arial" w:hAnsi="Arial" w:cs="Arial"/>
        </w:rPr>
        <w:t>essere cittadino di uno degli stati membri dell’Unione Europea;</w:t>
      </w:r>
    </w:p>
    <w:p w:rsidR="009659B2" w:rsidRPr="009659B2" w:rsidRDefault="009659B2" w:rsidP="009659B2">
      <w:pPr>
        <w:pStyle w:val="Default"/>
        <w:numPr>
          <w:ilvl w:val="1"/>
          <w:numId w:val="9"/>
        </w:numPr>
        <w:spacing w:line="567" w:lineRule="exact"/>
        <w:ind w:left="425" w:hanging="425"/>
        <w:jc w:val="both"/>
        <w:rPr>
          <w:rFonts w:ascii="Arial" w:hAnsi="Arial" w:cs="Arial"/>
        </w:rPr>
      </w:pPr>
      <w:r w:rsidRPr="009659B2">
        <w:rPr>
          <w:rFonts w:ascii="Arial" w:hAnsi="Arial" w:cs="Arial"/>
        </w:rPr>
        <w:t>godere dei diritti civili e politici;</w:t>
      </w:r>
    </w:p>
    <w:p w:rsidR="009659B2" w:rsidRPr="009659B2" w:rsidRDefault="009659B2" w:rsidP="009659B2">
      <w:pPr>
        <w:pStyle w:val="Default"/>
        <w:numPr>
          <w:ilvl w:val="1"/>
          <w:numId w:val="9"/>
        </w:numPr>
        <w:spacing w:line="567" w:lineRule="exact"/>
        <w:ind w:left="425" w:hanging="425"/>
        <w:jc w:val="both"/>
        <w:rPr>
          <w:rFonts w:ascii="Arial" w:hAnsi="Arial" w:cs="Arial"/>
        </w:rPr>
      </w:pPr>
      <w:r w:rsidRPr="009659B2">
        <w:rPr>
          <w:rFonts w:ascii="Arial" w:hAnsi="Arial" w:cs="Arial"/>
        </w:rPr>
        <w:t>non essere stato interdetto da pubblici uffici con sentenza passata in giudicato;</w:t>
      </w:r>
    </w:p>
    <w:p w:rsidR="009659B2" w:rsidRPr="009659B2" w:rsidRDefault="009659B2" w:rsidP="009659B2">
      <w:pPr>
        <w:pStyle w:val="Default"/>
        <w:numPr>
          <w:ilvl w:val="1"/>
          <w:numId w:val="9"/>
        </w:numPr>
        <w:spacing w:line="567" w:lineRule="exact"/>
        <w:ind w:left="425" w:hanging="425"/>
        <w:jc w:val="both"/>
        <w:rPr>
          <w:rFonts w:ascii="Arial" w:hAnsi="Arial" w:cs="Arial"/>
        </w:rPr>
      </w:pPr>
      <w:r w:rsidRPr="009659B2">
        <w:rPr>
          <w:rFonts w:ascii="Arial" w:hAnsi="Arial" w:cs="Arial"/>
        </w:rPr>
        <w:t>non aver riportato condanne penali per reati contro la pubblica amministrazione, con sentenza passata in giudicato;</w:t>
      </w:r>
    </w:p>
    <w:p w:rsidR="009659B2" w:rsidRDefault="009659B2" w:rsidP="00F03D41">
      <w:pPr>
        <w:pStyle w:val="Default"/>
        <w:widowControl w:val="0"/>
        <w:numPr>
          <w:ilvl w:val="1"/>
          <w:numId w:val="9"/>
        </w:numPr>
        <w:spacing w:line="567" w:lineRule="exact"/>
        <w:ind w:left="425" w:hanging="425"/>
        <w:jc w:val="both"/>
        <w:rPr>
          <w:rFonts w:ascii="Arial" w:hAnsi="Arial" w:cs="Arial"/>
        </w:rPr>
      </w:pPr>
      <w:r w:rsidRPr="009659B2">
        <w:rPr>
          <w:rFonts w:ascii="Arial" w:hAnsi="Arial" w:cs="Arial"/>
        </w:rPr>
        <w:t>non essere stato destituito o dichiarato decaduto dall’impiego presso una pubblica amministrazione; ovvero dichiarato decaduto o licenziato senza preavviso per aver conseguito l’impiego mediante la produzione di documenti falsi o viziati da invalidità insanabile;</w:t>
      </w:r>
    </w:p>
    <w:p w:rsidR="009659B2" w:rsidRDefault="009659B2" w:rsidP="009659B2">
      <w:pPr>
        <w:pStyle w:val="Default"/>
        <w:numPr>
          <w:ilvl w:val="0"/>
          <w:numId w:val="11"/>
        </w:numPr>
        <w:spacing w:line="567" w:lineRule="exact"/>
        <w:ind w:left="426" w:hanging="426"/>
        <w:jc w:val="both"/>
        <w:rPr>
          <w:rFonts w:ascii="Arial" w:hAnsi="Arial" w:cs="Arial"/>
        </w:rPr>
      </w:pPr>
      <w:r w:rsidRPr="009659B2">
        <w:rPr>
          <w:rFonts w:ascii="Arial" w:hAnsi="Arial" w:cs="Arial"/>
        </w:rPr>
        <w:t>essere resident</w:t>
      </w:r>
      <w:r>
        <w:rPr>
          <w:rFonts w:ascii="Arial" w:hAnsi="Arial" w:cs="Arial"/>
        </w:rPr>
        <w:t>e</w:t>
      </w:r>
      <w:r w:rsidRPr="009659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nel</w:t>
      </w:r>
      <w:r w:rsidRPr="009659B2">
        <w:rPr>
          <w:rFonts w:ascii="Arial" w:hAnsi="Arial" w:cs="Arial"/>
        </w:rPr>
        <w:t xml:space="preserve"> comun</w:t>
      </w:r>
      <w:r>
        <w:rPr>
          <w:rFonts w:ascii="Arial" w:hAnsi="Arial" w:cs="Arial"/>
        </w:rPr>
        <w:t>e di .................................</w:t>
      </w:r>
      <w:r w:rsidRPr="009659B2">
        <w:rPr>
          <w:rFonts w:ascii="Arial" w:hAnsi="Arial" w:cs="Arial"/>
        </w:rPr>
        <w:t>;</w:t>
      </w:r>
    </w:p>
    <w:p w:rsidR="009659B2" w:rsidRDefault="009659B2" w:rsidP="009659B2">
      <w:pPr>
        <w:pStyle w:val="Default"/>
        <w:numPr>
          <w:ilvl w:val="0"/>
          <w:numId w:val="11"/>
        </w:numPr>
        <w:spacing w:line="567" w:lineRule="exact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essere in possesso del seguente titolo di studio: .........................</w:t>
      </w:r>
      <w:r w:rsidR="0040307C">
        <w:rPr>
          <w:rFonts w:ascii="Arial" w:hAnsi="Arial" w:cs="Arial"/>
        </w:rPr>
        <w:t>, conseguito con il punteggio di ....................</w:t>
      </w:r>
      <w:r>
        <w:rPr>
          <w:rFonts w:ascii="Arial" w:hAnsi="Arial" w:cs="Arial"/>
        </w:rPr>
        <w:t>;</w:t>
      </w:r>
    </w:p>
    <w:p w:rsidR="009659B2" w:rsidRPr="00F03D41" w:rsidRDefault="006B70C7" w:rsidP="009659B2">
      <w:pPr>
        <w:pStyle w:val="Default"/>
        <w:numPr>
          <w:ilvl w:val="0"/>
          <w:numId w:val="11"/>
        </w:numPr>
        <w:spacing w:line="567" w:lineRule="exact"/>
        <w:ind w:left="426" w:hanging="426"/>
        <w:jc w:val="both"/>
        <w:rPr>
          <w:rFonts w:ascii="Arial" w:hAnsi="Arial" w:cs="Arial"/>
        </w:rPr>
      </w:pPr>
      <w:r w:rsidRPr="00F03D41">
        <w:rPr>
          <w:rFonts w:ascii="Arial" w:hAnsi="Arial" w:cs="Arial"/>
        </w:rPr>
        <w:t>essere stato ammesso ad un corso di</w:t>
      </w:r>
      <w:r w:rsidR="009659B2" w:rsidRPr="00F03D41">
        <w:rPr>
          <w:rFonts w:ascii="Arial" w:hAnsi="Arial" w:cs="Arial"/>
        </w:rPr>
        <w:t xml:space="preserve"> dottorato di ricerca </w:t>
      </w:r>
      <w:r w:rsidR="00155194" w:rsidRPr="00F03D41">
        <w:rPr>
          <w:rFonts w:ascii="Arial" w:hAnsi="Arial" w:cs="Arial"/>
        </w:rPr>
        <w:t xml:space="preserve">in </w:t>
      </w:r>
      <w:r w:rsidR="009659B2" w:rsidRPr="00F03D41">
        <w:rPr>
          <w:rFonts w:ascii="Arial" w:hAnsi="Arial" w:cs="Arial"/>
        </w:rPr>
        <w:t>.....</w:t>
      </w:r>
      <w:r w:rsidR="00155194" w:rsidRPr="00F03D41">
        <w:rPr>
          <w:rFonts w:ascii="Arial" w:hAnsi="Arial" w:cs="Arial"/>
        </w:rPr>
        <w:t>...............................</w:t>
      </w:r>
      <w:r w:rsidR="009659B2" w:rsidRPr="00F03D41">
        <w:rPr>
          <w:rFonts w:ascii="Arial" w:hAnsi="Arial" w:cs="Arial"/>
        </w:rPr>
        <w:t>...</w:t>
      </w:r>
      <w:r w:rsidRPr="00F03D41">
        <w:rPr>
          <w:rFonts w:ascii="Arial" w:hAnsi="Arial" w:cs="Arial"/>
        </w:rPr>
        <w:t xml:space="preserve"> e di possedere la qualifica accademica di “dottore di ricerca”</w:t>
      </w:r>
      <w:r w:rsidR="00155194" w:rsidRPr="00F03D41">
        <w:rPr>
          <w:rFonts w:ascii="Arial" w:hAnsi="Arial" w:cs="Arial"/>
        </w:rPr>
        <w:t>;</w:t>
      </w:r>
    </w:p>
    <w:p w:rsidR="009659B2" w:rsidRDefault="009659B2" w:rsidP="009659B2">
      <w:pPr>
        <w:pStyle w:val="Default"/>
        <w:numPr>
          <w:ilvl w:val="0"/>
          <w:numId w:val="11"/>
        </w:numPr>
        <w:spacing w:line="567" w:lineRule="exact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aver conseguito il master universitario in ..................</w:t>
      </w:r>
      <w:r w:rsidR="00155194">
        <w:rPr>
          <w:rFonts w:ascii="Arial" w:hAnsi="Arial" w:cs="Arial"/>
        </w:rPr>
        <w:t>.........;</w:t>
      </w:r>
    </w:p>
    <w:p w:rsidR="00155194" w:rsidRDefault="00155194" w:rsidP="009659B2">
      <w:pPr>
        <w:pStyle w:val="Default"/>
        <w:numPr>
          <w:ilvl w:val="0"/>
          <w:numId w:val="11"/>
        </w:numPr>
        <w:spacing w:line="567" w:lineRule="exact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aver conseguito il diploma di specializzazione universitaria in ........................................;</w:t>
      </w:r>
    </w:p>
    <w:p w:rsidR="0040307C" w:rsidRDefault="0040307C" w:rsidP="009659B2">
      <w:pPr>
        <w:pStyle w:val="Default"/>
        <w:numPr>
          <w:ilvl w:val="0"/>
          <w:numId w:val="11"/>
        </w:numPr>
        <w:spacing w:line="567" w:lineRule="exact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di essere iscritto all’Albo degli ........................... della provincia di ............. a far data dal .......................</w:t>
      </w:r>
    </w:p>
    <w:p w:rsidR="006B70C7" w:rsidRPr="006B70C7" w:rsidRDefault="006B70C7" w:rsidP="006B70C7">
      <w:pPr>
        <w:pStyle w:val="Default"/>
        <w:spacing w:line="567" w:lineRule="exact"/>
        <w:jc w:val="both"/>
        <w:rPr>
          <w:rFonts w:ascii="Arial" w:hAnsi="Arial" w:cs="Arial"/>
          <w:i/>
        </w:rPr>
      </w:pPr>
      <w:r w:rsidRPr="006B70C7">
        <w:rPr>
          <w:rFonts w:ascii="Arial" w:hAnsi="Arial" w:cs="Arial"/>
          <w:i/>
        </w:rPr>
        <w:t>(per i cittadini di uno degli Stati membri dell’Unione Europea)</w:t>
      </w:r>
    </w:p>
    <w:p w:rsidR="009659B2" w:rsidRPr="006B70C7" w:rsidRDefault="00155194" w:rsidP="006B70C7">
      <w:pPr>
        <w:pStyle w:val="Default"/>
        <w:numPr>
          <w:ilvl w:val="0"/>
          <w:numId w:val="11"/>
        </w:numPr>
        <w:spacing w:line="567" w:lineRule="exact"/>
        <w:ind w:left="426" w:hanging="426"/>
        <w:jc w:val="both"/>
        <w:rPr>
          <w:rFonts w:ascii="Arial" w:hAnsi="Arial" w:cs="Arial"/>
        </w:rPr>
      </w:pPr>
      <w:r w:rsidRPr="006B70C7">
        <w:rPr>
          <w:rFonts w:ascii="Arial" w:hAnsi="Arial" w:cs="Arial"/>
        </w:rPr>
        <w:t>possedere una</w:t>
      </w:r>
      <w:r w:rsidR="009659B2" w:rsidRPr="006B70C7">
        <w:rPr>
          <w:rFonts w:ascii="Arial" w:hAnsi="Arial" w:cs="Arial"/>
        </w:rPr>
        <w:t xml:space="preserve"> buona conoscenza della lingua italiana scritta e parlata</w:t>
      </w:r>
      <w:r w:rsidRPr="006B70C7">
        <w:rPr>
          <w:rFonts w:ascii="Arial" w:hAnsi="Arial" w:cs="Arial"/>
        </w:rPr>
        <w:t xml:space="preserve">, essendo </w:t>
      </w:r>
      <w:r w:rsidR="0040307C" w:rsidRPr="006B70C7">
        <w:rPr>
          <w:rFonts w:ascii="Arial" w:hAnsi="Arial" w:cs="Arial"/>
        </w:rPr>
        <w:t xml:space="preserve">cittadino di uno degli </w:t>
      </w:r>
      <w:r w:rsidR="006B70C7" w:rsidRPr="006B70C7">
        <w:rPr>
          <w:rFonts w:ascii="Arial" w:hAnsi="Arial" w:cs="Arial"/>
        </w:rPr>
        <w:t>S</w:t>
      </w:r>
      <w:r w:rsidR="0040307C" w:rsidRPr="006B70C7">
        <w:rPr>
          <w:rFonts w:ascii="Arial" w:hAnsi="Arial" w:cs="Arial"/>
        </w:rPr>
        <w:t>tati membri dell’Unione Europea</w:t>
      </w:r>
      <w:r w:rsidRPr="006B70C7">
        <w:rPr>
          <w:rFonts w:ascii="Arial" w:hAnsi="Arial" w:cs="Arial"/>
        </w:rPr>
        <w:t>.</w:t>
      </w:r>
      <w:r w:rsidR="006B70C7" w:rsidRPr="006B70C7">
        <w:rPr>
          <w:rFonts w:ascii="Arial" w:hAnsi="Arial" w:cs="Arial"/>
        </w:rPr>
        <w:t xml:space="preserve"> </w:t>
      </w:r>
    </w:p>
    <w:p w:rsidR="00996E4A" w:rsidRPr="00996E4A" w:rsidRDefault="00996E4A" w:rsidP="003C0F4E">
      <w:pPr>
        <w:pStyle w:val="Corpotesto"/>
        <w:spacing w:line="567" w:lineRule="exact"/>
        <w:jc w:val="center"/>
        <w:rPr>
          <w:rFonts w:cs="Arial"/>
          <w:b/>
          <w:bCs/>
          <w:sz w:val="22"/>
          <w:szCs w:val="22"/>
        </w:rPr>
      </w:pPr>
      <w:r w:rsidRPr="00996E4A">
        <w:rPr>
          <w:rFonts w:cs="Arial"/>
          <w:b/>
          <w:bCs/>
          <w:sz w:val="22"/>
          <w:szCs w:val="22"/>
        </w:rPr>
        <w:t>ALLEGA</w:t>
      </w:r>
    </w:p>
    <w:p w:rsidR="009A6CDD" w:rsidRDefault="00996E4A" w:rsidP="006B70C7">
      <w:pPr>
        <w:pStyle w:val="Corpotesto"/>
        <w:spacing w:line="567" w:lineRule="exact"/>
        <w:rPr>
          <w:rFonts w:cs="Arial"/>
          <w:bCs/>
          <w:szCs w:val="24"/>
        </w:rPr>
      </w:pPr>
      <w:r w:rsidRPr="006B70C7">
        <w:rPr>
          <w:rFonts w:cs="Arial"/>
          <w:bCs/>
          <w:szCs w:val="24"/>
        </w:rPr>
        <w:t xml:space="preserve">alla presente </w:t>
      </w:r>
      <w:r w:rsidR="006B70C7" w:rsidRPr="006B70C7">
        <w:rPr>
          <w:rFonts w:cs="Arial"/>
          <w:bCs/>
          <w:szCs w:val="24"/>
        </w:rPr>
        <w:t>istanza il curriculum vitae.</w:t>
      </w:r>
    </w:p>
    <w:p w:rsidR="006B70C7" w:rsidRPr="006B70C7" w:rsidRDefault="006B70C7" w:rsidP="006B70C7">
      <w:pPr>
        <w:pStyle w:val="Corpotesto"/>
        <w:spacing w:line="567" w:lineRule="exact"/>
        <w:jc w:val="center"/>
        <w:rPr>
          <w:rFonts w:cs="Arial"/>
          <w:b/>
          <w:bCs/>
          <w:szCs w:val="24"/>
        </w:rPr>
      </w:pPr>
      <w:r w:rsidRPr="006B70C7">
        <w:rPr>
          <w:rFonts w:cs="Arial"/>
          <w:b/>
          <w:bCs/>
          <w:szCs w:val="24"/>
        </w:rPr>
        <w:t>DICHIARA ALTRESI’</w:t>
      </w:r>
    </w:p>
    <w:p w:rsidR="006B70C7" w:rsidRPr="006B70C7" w:rsidRDefault="006B70C7" w:rsidP="006B70C7">
      <w:pPr>
        <w:pStyle w:val="Corpotesto"/>
        <w:spacing w:line="567" w:lineRule="exact"/>
        <w:rPr>
          <w:rFonts w:cs="Arial"/>
          <w:bCs/>
          <w:szCs w:val="24"/>
        </w:rPr>
      </w:pPr>
      <w:r w:rsidRPr="006B70C7">
        <w:rPr>
          <w:rFonts w:cs="Arial"/>
          <w:szCs w:val="24"/>
        </w:rPr>
        <w:t xml:space="preserve">di essere </w:t>
      </w:r>
      <w:r>
        <w:rPr>
          <w:rFonts w:cs="Arial"/>
          <w:szCs w:val="24"/>
        </w:rPr>
        <w:t>informato</w:t>
      </w:r>
      <w:r w:rsidRPr="006B70C7">
        <w:rPr>
          <w:rFonts w:cs="Arial"/>
          <w:szCs w:val="24"/>
        </w:rPr>
        <w:t xml:space="preserve">, ai sensi e per gli effetti di cui all’art. 13 del D. Lgs </w:t>
      </w:r>
      <w:r w:rsidR="00580B35">
        <w:rPr>
          <w:rFonts w:cs="Arial"/>
          <w:szCs w:val="24"/>
        </w:rPr>
        <w:br/>
      </w:r>
      <w:r w:rsidRPr="006B70C7">
        <w:rPr>
          <w:rFonts w:cs="Arial"/>
          <w:szCs w:val="24"/>
        </w:rPr>
        <w:t>n. 196/2003 che i dati personali raccolti saranno trattati, anche con strumenti informatici, esclusivamente nell’ambito del procedimento per il quale la presente dichiarazione viene resa.</w:t>
      </w:r>
    </w:p>
    <w:p w:rsidR="00105CE8" w:rsidRPr="006B70C7" w:rsidRDefault="00105CE8" w:rsidP="00105CE8">
      <w:pPr>
        <w:pStyle w:val="Corpotesto"/>
        <w:spacing w:line="567" w:lineRule="exact"/>
        <w:rPr>
          <w:rFonts w:cs="Arial"/>
          <w:bCs/>
          <w:szCs w:val="24"/>
        </w:rPr>
      </w:pPr>
      <w:r w:rsidRPr="006B70C7">
        <w:rPr>
          <w:rFonts w:cs="Arial"/>
          <w:bCs/>
          <w:szCs w:val="24"/>
        </w:rPr>
        <w:t>Chiede che ogni comunicazione venga trasmessa al seguente indirizzo di posta elettronica ......................................</w:t>
      </w:r>
    </w:p>
    <w:p w:rsidR="007D2927" w:rsidRPr="0045779E" w:rsidRDefault="007D2927" w:rsidP="007D2927">
      <w:pPr>
        <w:pStyle w:val="Corpotesto"/>
        <w:spacing w:line="567" w:lineRule="exact"/>
        <w:rPr>
          <w:rFonts w:cs="Arial"/>
          <w:bCs/>
          <w:sz w:val="22"/>
          <w:szCs w:val="22"/>
        </w:rPr>
      </w:pPr>
    </w:p>
    <w:p w:rsidR="007D2927" w:rsidRPr="005370BF" w:rsidRDefault="007D2927" w:rsidP="007D2927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5370BF">
        <w:rPr>
          <w:bCs/>
          <w:iCs/>
          <w:sz w:val="24"/>
          <w:szCs w:val="24"/>
          <w:lang w:val="it-IT"/>
        </w:rPr>
        <w:t>…………………………………</w:t>
      </w:r>
    </w:p>
    <w:p w:rsidR="007D2927" w:rsidRPr="009E27B5" w:rsidRDefault="007D2927" w:rsidP="007D2927">
      <w:pPr>
        <w:pStyle w:val="sche4"/>
        <w:tabs>
          <w:tab w:val="center" w:pos="1418"/>
          <w:tab w:val="left" w:leader="dot" w:pos="8824"/>
        </w:tabs>
        <w:rPr>
          <w:rFonts w:ascii="Arial" w:hAnsi="Arial" w:cs="Arial"/>
          <w:bCs/>
          <w:iCs/>
          <w:sz w:val="22"/>
          <w:szCs w:val="22"/>
          <w:lang w:val="it-IT"/>
        </w:rPr>
      </w:pPr>
      <w:r w:rsidRPr="009E27B5">
        <w:rPr>
          <w:rFonts w:ascii="Arial" w:hAnsi="Arial" w:cs="Arial"/>
          <w:bCs/>
          <w:iCs/>
          <w:sz w:val="22"/>
          <w:szCs w:val="22"/>
          <w:lang w:val="it-IT"/>
        </w:rPr>
        <w:tab/>
        <w:t>(luogo e data)</w:t>
      </w:r>
    </w:p>
    <w:p w:rsidR="007D2927" w:rsidRPr="009E27B5" w:rsidRDefault="007D2927" w:rsidP="007D2927">
      <w:pPr>
        <w:pStyle w:val="sche4"/>
        <w:tabs>
          <w:tab w:val="center" w:pos="7371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………………………………………</w:t>
      </w:r>
    </w:p>
    <w:p w:rsidR="007D2927" w:rsidRPr="009E27B5" w:rsidRDefault="007D2927" w:rsidP="006B70C7">
      <w:pPr>
        <w:pStyle w:val="sche4"/>
        <w:tabs>
          <w:tab w:val="center" w:pos="6946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(firma)</w:t>
      </w:r>
    </w:p>
    <w:p w:rsidR="00F03D41" w:rsidRDefault="00F03D41" w:rsidP="006B70C7">
      <w:pPr>
        <w:pStyle w:val="Corpodeltesto21"/>
        <w:rPr>
          <w:rFonts w:asciiTheme="minorHAnsi" w:hAnsiTheme="minorHAnsi"/>
          <w:sz w:val="22"/>
          <w:szCs w:val="22"/>
        </w:rPr>
      </w:pPr>
    </w:p>
    <w:p w:rsidR="00F03D41" w:rsidRDefault="00F03D41" w:rsidP="006B70C7">
      <w:pPr>
        <w:pStyle w:val="Corpodeltesto21"/>
        <w:rPr>
          <w:rFonts w:asciiTheme="minorHAnsi" w:hAnsiTheme="minorHAnsi"/>
          <w:sz w:val="22"/>
          <w:szCs w:val="22"/>
        </w:rPr>
      </w:pPr>
    </w:p>
    <w:p w:rsidR="00F03D41" w:rsidRDefault="00F03D41" w:rsidP="006B70C7">
      <w:pPr>
        <w:pStyle w:val="Corpodeltesto21"/>
        <w:rPr>
          <w:rFonts w:asciiTheme="minorHAnsi" w:hAnsiTheme="minorHAnsi"/>
          <w:sz w:val="22"/>
          <w:szCs w:val="22"/>
        </w:rPr>
      </w:pPr>
    </w:p>
    <w:p w:rsidR="006B70C7" w:rsidRPr="007E727F" w:rsidRDefault="006B70C7" w:rsidP="006B70C7">
      <w:pPr>
        <w:pStyle w:val="Corpodeltesto2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(</w:t>
      </w:r>
      <w:r w:rsidRPr="007E727F">
        <w:rPr>
          <w:rFonts w:asciiTheme="minorHAnsi" w:hAnsiTheme="minorHAnsi"/>
          <w:sz w:val="22"/>
          <w:szCs w:val="22"/>
        </w:rPr>
        <w:t>Ai sensi dell’art.</w:t>
      </w:r>
      <w:r>
        <w:rPr>
          <w:rFonts w:asciiTheme="minorHAnsi" w:hAnsiTheme="minorHAnsi"/>
          <w:sz w:val="22"/>
          <w:szCs w:val="22"/>
        </w:rPr>
        <w:t xml:space="preserve"> </w:t>
      </w:r>
      <w:r w:rsidRPr="007E727F">
        <w:rPr>
          <w:rFonts w:asciiTheme="minorHAnsi" w:hAnsiTheme="minorHAnsi"/>
          <w:sz w:val="22"/>
          <w:szCs w:val="22"/>
        </w:rPr>
        <w:t>38, D.P.R. 445 del 28 di</w:t>
      </w:r>
      <w:r>
        <w:rPr>
          <w:rFonts w:asciiTheme="minorHAnsi" w:hAnsiTheme="minorHAnsi"/>
          <w:sz w:val="22"/>
          <w:szCs w:val="22"/>
        </w:rPr>
        <w:t xml:space="preserve">cembre 2000, alla dichiarazione </w:t>
      </w:r>
      <w:r w:rsidRPr="007E727F">
        <w:rPr>
          <w:rFonts w:asciiTheme="minorHAnsi" w:hAnsiTheme="minorHAnsi"/>
          <w:sz w:val="22"/>
          <w:szCs w:val="22"/>
        </w:rPr>
        <w:t xml:space="preserve">sottoscritta </w:t>
      </w:r>
      <w:r>
        <w:rPr>
          <w:rFonts w:asciiTheme="minorHAnsi" w:hAnsiTheme="minorHAnsi"/>
          <w:sz w:val="22"/>
          <w:szCs w:val="22"/>
        </w:rPr>
        <w:t>deve essere</w:t>
      </w:r>
      <w:r w:rsidRPr="007E727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allegata</w:t>
      </w:r>
      <w:r w:rsidRPr="007E727F">
        <w:rPr>
          <w:rFonts w:asciiTheme="minorHAnsi" w:hAnsiTheme="minorHAnsi"/>
          <w:sz w:val="22"/>
          <w:szCs w:val="22"/>
        </w:rPr>
        <w:t xml:space="preserve"> fotocopia, non autenticata</w:t>
      </w:r>
      <w:r>
        <w:rPr>
          <w:rFonts w:asciiTheme="minorHAnsi" w:hAnsiTheme="minorHAnsi"/>
          <w:sz w:val="22"/>
          <w:szCs w:val="22"/>
        </w:rPr>
        <w:t>,</w:t>
      </w:r>
      <w:r w:rsidRPr="007E727F">
        <w:rPr>
          <w:rFonts w:asciiTheme="minorHAnsi" w:hAnsiTheme="minorHAnsi"/>
          <w:sz w:val="22"/>
          <w:szCs w:val="22"/>
        </w:rPr>
        <w:t xml:space="preserve"> di un documento di identità</w:t>
      </w:r>
      <w:r>
        <w:rPr>
          <w:rFonts w:asciiTheme="minorHAnsi" w:hAnsiTheme="minorHAnsi"/>
          <w:sz w:val="22"/>
          <w:szCs w:val="22"/>
        </w:rPr>
        <w:t>, in corso di validità,</w:t>
      </w:r>
      <w:r w:rsidRPr="007E727F">
        <w:rPr>
          <w:rFonts w:asciiTheme="minorHAnsi" w:hAnsiTheme="minorHAnsi"/>
          <w:sz w:val="22"/>
          <w:szCs w:val="22"/>
        </w:rPr>
        <w:t xml:space="preserve"> del dichiarante</w:t>
      </w:r>
      <w:r>
        <w:rPr>
          <w:rFonts w:asciiTheme="minorHAnsi" w:hAnsiTheme="minorHAnsi"/>
          <w:sz w:val="22"/>
          <w:szCs w:val="22"/>
        </w:rPr>
        <w:t>)</w:t>
      </w:r>
    </w:p>
    <w:sectPr w:rsidR="006B70C7" w:rsidRPr="007E727F" w:rsidSect="00F03D41">
      <w:headerReference w:type="default" r:id="rId9"/>
      <w:footnotePr>
        <w:pos w:val="beneathText"/>
      </w:footnotePr>
      <w:pgSz w:w="11906" w:h="16838" w:code="9"/>
      <w:pgMar w:top="1701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478" w:rsidRDefault="00943478" w:rsidP="00362701">
      <w:r>
        <w:separator/>
      </w:r>
    </w:p>
  </w:endnote>
  <w:endnote w:type="continuationSeparator" w:id="0">
    <w:p w:rsidR="00943478" w:rsidRDefault="00943478" w:rsidP="0036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MS Mincho"/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478" w:rsidRDefault="00943478" w:rsidP="00362701">
      <w:r>
        <w:separator/>
      </w:r>
    </w:p>
  </w:footnote>
  <w:footnote w:type="continuationSeparator" w:id="0">
    <w:p w:rsidR="00943478" w:rsidRDefault="00943478" w:rsidP="00362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53" w:rsidRPr="00AF6D53" w:rsidRDefault="00AF6D53" w:rsidP="00AF6D5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417"/>
        </w:tabs>
        <w:ind w:left="180" w:firstLine="237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2"/>
    <w:lvl w:ilvl="0">
      <w:start w:val="3"/>
      <w:numFmt w:val="bullet"/>
      <w:lvlText w:val="-"/>
      <w:lvlJc w:val="left"/>
      <w:pPr>
        <w:tabs>
          <w:tab w:val="num" w:pos="615"/>
        </w:tabs>
        <w:ind w:left="615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/>
      </w:rPr>
    </w:lvl>
  </w:abstractNum>
  <w:abstractNum w:abstractNumId="3">
    <w:nsid w:val="072849AB"/>
    <w:multiLevelType w:val="hybridMultilevel"/>
    <w:tmpl w:val="7D3CD35A"/>
    <w:lvl w:ilvl="0" w:tplc="A5F8AED0">
      <w:start w:val="1"/>
      <w:numFmt w:val="decimal"/>
      <w:pStyle w:val="Paragrafoelenco"/>
      <w:lvlText w:val="%1."/>
      <w:lvlJc w:val="left"/>
      <w:pPr>
        <w:ind w:left="720" w:hanging="360"/>
      </w:pPr>
    </w:lvl>
    <w:lvl w:ilvl="1" w:tplc="B0961B30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B3FE5"/>
    <w:multiLevelType w:val="hybridMultilevel"/>
    <w:tmpl w:val="FF60CB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A0E4C"/>
    <w:multiLevelType w:val="hybridMultilevel"/>
    <w:tmpl w:val="CB58710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75695"/>
    <w:multiLevelType w:val="hybridMultilevel"/>
    <w:tmpl w:val="BD2017CC"/>
    <w:lvl w:ilvl="0" w:tplc="513A8D12">
      <w:start w:val="6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E254E"/>
    <w:multiLevelType w:val="hybridMultilevel"/>
    <w:tmpl w:val="CD9C64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F54D0"/>
    <w:multiLevelType w:val="hybridMultilevel"/>
    <w:tmpl w:val="C8947F1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E57E3"/>
    <w:multiLevelType w:val="hybridMultilevel"/>
    <w:tmpl w:val="DA6291BC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>
    <w:nsid w:val="79EA5549"/>
    <w:multiLevelType w:val="hybridMultilevel"/>
    <w:tmpl w:val="348EB7E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7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4FEB"/>
    <w:rsid w:val="000F32F0"/>
    <w:rsid w:val="00105CE8"/>
    <w:rsid w:val="00155194"/>
    <w:rsid w:val="001B0CE9"/>
    <w:rsid w:val="002012CB"/>
    <w:rsid w:val="0025130E"/>
    <w:rsid w:val="002949EA"/>
    <w:rsid w:val="00362701"/>
    <w:rsid w:val="003C0F4E"/>
    <w:rsid w:val="0040307C"/>
    <w:rsid w:val="004336C8"/>
    <w:rsid w:val="005100E9"/>
    <w:rsid w:val="00533409"/>
    <w:rsid w:val="00580B35"/>
    <w:rsid w:val="00642121"/>
    <w:rsid w:val="00647013"/>
    <w:rsid w:val="006B70C7"/>
    <w:rsid w:val="006E5E43"/>
    <w:rsid w:val="006F4FEB"/>
    <w:rsid w:val="00730782"/>
    <w:rsid w:val="00771D6D"/>
    <w:rsid w:val="007768F0"/>
    <w:rsid w:val="007C4654"/>
    <w:rsid w:val="007D2927"/>
    <w:rsid w:val="007F0FE3"/>
    <w:rsid w:val="0088315E"/>
    <w:rsid w:val="008E0328"/>
    <w:rsid w:val="00937438"/>
    <w:rsid w:val="00943478"/>
    <w:rsid w:val="009659B2"/>
    <w:rsid w:val="00996E4A"/>
    <w:rsid w:val="009A6CDD"/>
    <w:rsid w:val="00A7412C"/>
    <w:rsid w:val="00AD3987"/>
    <w:rsid w:val="00AF4BCC"/>
    <w:rsid w:val="00AF6D53"/>
    <w:rsid w:val="00D00496"/>
    <w:rsid w:val="00D05806"/>
    <w:rsid w:val="00D20FBA"/>
    <w:rsid w:val="00D355CA"/>
    <w:rsid w:val="00D82873"/>
    <w:rsid w:val="00D9264E"/>
    <w:rsid w:val="00D951C2"/>
    <w:rsid w:val="00E709A3"/>
    <w:rsid w:val="00E95C42"/>
    <w:rsid w:val="00EF6BF8"/>
    <w:rsid w:val="00F03D41"/>
    <w:rsid w:val="00FC2284"/>
    <w:rsid w:val="00FC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701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647013"/>
    <w:pPr>
      <w:keepNext/>
      <w:numPr>
        <w:numId w:val="1"/>
      </w:numPr>
      <w:jc w:val="both"/>
      <w:outlineLvl w:val="0"/>
    </w:pPr>
    <w:rPr>
      <w:rFonts w:ascii="Arial" w:hAnsi="Arial"/>
      <w:b/>
      <w:bCs/>
    </w:rPr>
  </w:style>
  <w:style w:type="paragraph" w:styleId="Titolo2">
    <w:name w:val="heading 2"/>
    <w:basedOn w:val="Normale"/>
    <w:next w:val="Normale"/>
    <w:qFormat/>
    <w:rsid w:val="00647013"/>
    <w:pPr>
      <w:keepNext/>
      <w:numPr>
        <w:ilvl w:val="1"/>
        <w:numId w:val="1"/>
      </w:numPr>
      <w:overflowPunct w:val="0"/>
      <w:autoSpaceDE w:val="0"/>
      <w:ind w:left="0" w:right="512" w:firstLine="0"/>
      <w:jc w:val="both"/>
      <w:textAlignment w:val="baseline"/>
      <w:outlineLvl w:val="1"/>
    </w:pPr>
    <w:rPr>
      <w:rFonts w:ascii="Arial" w:hAnsi="Arial"/>
      <w:szCs w:val="20"/>
    </w:rPr>
  </w:style>
  <w:style w:type="paragraph" w:styleId="Titolo3">
    <w:name w:val="heading 3"/>
    <w:basedOn w:val="Normale"/>
    <w:next w:val="Normale"/>
    <w:qFormat/>
    <w:rsid w:val="00647013"/>
    <w:pPr>
      <w:keepNext/>
      <w:numPr>
        <w:ilvl w:val="2"/>
        <w:numId w:val="1"/>
      </w:numPr>
      <w:overflowPunct w:val="0"/>
      <w:autoSpaceDE w:val="0"/>
      <w:ind w:left="0" w:right="512" w:firstLine="0"/>
      <w:jc w:val="center"/>
      <w:outlineLvl w:val="2"/>
    </w:pPr>
    <w:rPr>
      <w:rFonts w:ascii="Arial" w:eastAsia="Arial Unicode MS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647013"/>
    <w:rPr>
      <w:rFonts w:ascii="Symbol" w:hAnsi="Symbol"/>
    </w:rPr>
  </w:style>
  <w:style w:type="character" w:customStyle="1" w:styleId="WW8Num1z1">
    <w:name w:val="WW8Num1z1"/>
    <w:rsid w:val="00647013"/>
    <w:rPr>
      <w:rFonts w:ascii="Courier New" w:hAnsi="Courier New"/>
    </w:rPr>
  </w:style>
  <w:style w:type="character" w:customStyle="1" w:styleId="WW8Num1z2">
    <w:name w:val="WW8Num1z2"/>
    <w:rsid w:val="00647013"/>
    <w:rPr>
      <w:rFonts w:ascii="Wingdings" w:hAnsi="Wingdings"/>
    </w:rPr>
  </w:style>
  <w:style w:type="character" w:customStyle="1" w:styleId="WW8Num2z0">
    <w:name w:val="WW8Num2z0"/>
    <w:rsid w:val="00647013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647013"/>
    <w:rPr>
      <w:rFonts w:ascii="Courier New" w:hAnsi="Courier New"/>
    </w:rPr>
  </w:style>
  <w:style w:type="character" w:customStyle="1" w:styleId="WW8Num2z2">
    <w:name w:val="WW8Num2z2"/>
    <w:rsid w:val="00647013"/>
    <w:rPr>
      <w:rFonts w:ascii="Wingdings" w:hAnsi="Wingdings"/>
    </w:rPr>
  </w:style>
  <w:style w:type="character" w:customStyle="1" w:styleId="WW8Num2z3">
    <w:name w:val="WW8Num2z3"/>
    <w:rsid w:val="00647013"/>
    <w:rPr>
      <w:rFonts w:ascii="Symbol" w:hAnsi="Symbol"/>
    </w:rPr>
  </w:style>
  <w:style w:type="paragraph" w:styleId="Intestazione">
    <w:name w:val="header"/>
    <w:basedOn w:val="Normale"/>
    <w:next w:val="Corpotesto"/>
    <w:semiHidden/>
    <w:rsid w:val="00647013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Corpotesto">
    <w:name w:val="Body Text"/>
    <w:basedOn w:val="Normale"/>
    <w:link w:val="CorpotestoCarattere"/>
    <w:rsid w:val="00647013"/>
    <w:pPr>
      <w:suppressAutoHyphens w:val="0"/>
      <w:jc w:val="both"/>
    </w:pPr>
    <w:rPr>
      <w:rFonts w:ascii="Arial" w:hAnsi="Arial"/>
      <w:szCs w:val="20"/>
      <w:lang w:eastAsia="it-IT"/>
    </w:rPr>
  </w:style>
  <w:style w:type="paragraph" w:styleId="Elenco">
    <w:name w:val="List"/>
    <w:basedOn w:val="Corpotesto"/>
    <w:semiHidden/>
    <w:rsid w:val="00647013"/>
  </w:style>
  <w:style w:type="paragraph" w:styleId="Didascalia">
    <w:name w:val="caption"/>
    <w:basedOn w:val="Normale"/>
    <w:qFormat/>
    <w:rsid w:val="00647013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647013"/>
    <w:pPr>
      <w:suppressLineNumbers/>
    </w:pPr>
  </w:style>
  <w:style w:type="paragraph" w:styleId="Titolo">
    <w:name w:val="Title"/>
    <w:basedOn w:val="Normale"/>
    <w:next w:val="Sottotitolo"/>
    <w:qFormat/>
    <w:rsid w:val="00647013"/>
    <w:pPr>
      <w:jc w:val="center"/>
    </w:pPr>
    <w:rPr>
      <w:b/>
      <w:bCs/>
    </w:rPr>
  </w:style>
  <w:style w:type="paragraph" w:styleId="Sottotitolo">
    <w:name w:val="Subtitle"/>
    <w:basedOn w:val="Intestazione"/>
    <w:next w:val="Corpotesto"/>
    <w:qFormat/>
    <w:rsid w:val="00647013"/>
    <w:pPr>
      <w:jc w:val="center"/>
    </w:pPr>
    <w:rPr>
      <w:i/>
      <w:iCs/>
    </w:rPr>
  </w:style>
  <w:style w:type="paragraph" w:styleId="Corpodeltesto2">
    <w:name w:val="Body Text 2"/>
    <w:basedOn w:val="Normale"/>
    <w:semiHidden/>
    <w:rsid w:val="00647013"/>
    <w:pPr>
      <w:jc w:val="center"/>
    </w:pPr>
  </w:style>
  <w:style w:type="paragraph" w:customStyle="1" w:styleId="Contenutocornice">
    <w:name w:val="Contenuto cornice"/>
    <w:basedOn w:val="Corpotesto"/>
    <w:rsid w:val="00647013"/>
  </w:style>
  <w:style w:type="character" w:customStyle="1" w:styleId="TitoloCarattere">
    <w:name w:val="Titolo Carattere"/>
    <w:basedOn w:val="Carpredefinitoparagrafo"/>
    <w:rsid w:val="00647013"/>
    <w:rPr>
      <w:b/>
      <w:bCs/>
      <w:sz w:val="24"/>
      <w:szCs w:val="24"/>
      <w:lang w:eastAsia="ar-SA"/>
    </w:rPr>
  </w:style>
  <w:style w:type="paragraph" w:styleId="Corpodeltesto3">
    <w:name w:val="Body Text 3"/>
    <w:basedOn w:val="Normale"/>
    <w:semiHidden/>
    <w:rsid w:val="00647013"/>
    <w:pPr>
      <w:spacing w:after="120"/>
    </w:pPr>
    <w:rPr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3627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701"/>
    <w:rPr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105CE8"/>
    <w:pPr>
      <w:numPr>
        <w:numId w:val="7"/>
      </w:numPr>
      <w:suppressAutoHyphens w:val="0"/>
      <w:spacing w:before="120" w:after="120" w:line="269" w:lineRule="auto"/>
      <w:ind w:left="714" w:hanging="357"/>
      <w:jc w:val="both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rsid w:val="007D2927"/>
    <w:rPr>
      <w:rFonts w:ascii="Arial" w:hAnsi="Arial"/>
      <w:sz w:val="24"/>
    </w:rPr>
  </w:style>
  <w:style w:type="paragraph" w:customStyle="1" w:styleId="sche4">
    <w:name w:val="sche_4"/>
    <w:rsid w:val="007D2927"/>
    <w:pPr>
      <w:widowControl w:val="0"/>
      <w:jc w:val="both"/>
    </w:pPr>
    <w:rPr>
      <w:lang w:val="en-US"/>
    </w:rPr>
  </w:style>
  <w:style w:type="paragraph" w:customStyle="1" w:styleId="Default">
    <w:name w:val="Default"/>
    <w:rsid w:val="009659B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rpodeltesto21">
    <w:name w:val="Corpo del testo 21"/>
    <w:basedOn w:val="Normale"/>
    <w:rsid w:val="006B70C7"/>
    <w:pPr>
      <w:suppressAutoHyphens w:val="0"/>
      <w:jc w:val="both"/>
    </w:pPr>
    <w:rPr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both"/>
      <w:outlineLvl w:val="0"/>
    </w:pPr>
    <w:rPr>
      <w:rFonts w:ascii="Arial" w:hAnsi="Arial"/>
      <w:b/>
      <w:bCs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verflowPunct w:val="0"/>
      <w:autoSpaceDE w:val="0"/>
      <w:ind w:left="0" w:right="512" w:firstLine="0"/>
      <w:jc w:val="both"/>
      <w:textAlignment w:val="baseline"/>
      <w:outlineLvl w:val="1"/>
    </w:pPr>
    <w:rPr>
      <w:rFonts w:ascii="Arial" w:hAnsi="Arial"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verflowPunct w:val="0"/>
      <w:autoSpaceDE w:val="0"/>
      <w:ind w:left="0" w:right="512" w:firstLine="0"/>
      <w:jc w:val="center"/>
      <w:outlineLvl w:val="2"/>
    </w:pPr>
    <w:rPr>
      <w:rFonts w:ascii="Arial" w:eastAsia="Arial Unicode MS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paragraph" w:styleId="Intestazione">
    <w:name w:val="header"/>
    <w:basedOn w:val="Normale"/>
    <w:next w:val="Corpotesto"/>
    <w:semiHidden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Corpotesto">
    <w:name w:val="Body Text"/>
    <w:basedOn w:val="Normale"/>
    <w:link w:val="CorpotestoCarattere"/>
    <w:pPr>
      <w:suppressAutoHyphens w:val="0"/>
      <w:jc w:val="both"/>
    </w:pPr>
    <w:rPr>
      <w:rFonts w:ascii="Arial" w:hAnsi="Arial"/>
      <w:szCs w:val="20"/>
      <w:lang w:eastAsia="it-IT"/>
    </w:rPr>
  </w:style>
  <w:style w:type="paragraph" w:styleId="Elenco">
    <w:name w:val="List"/>
    <w:basedOn w:val="Corpotesto"/>
    <w:semiHidden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Titolo">
    <w:name w:val="Title"/>
    <w:basedOn w:val="Normale"/>
    <w:next w:val="Sottotitolo"/>
    <w:qFormat/>
    <w:pPr>
      <w:jc w:val="center"/>
    </w:pPr>
    <w:rPr>
      <w:b/>
      <w:bCs/>
    </w:rPr>
  </w:style>
  <w:style w:type="paragraph" w:styleId="Sottotitolo">
    <w:name w:val="Subtitle"/>
    <w:basedOn w:val="Intestazione"/>
    <w:next w:val="Corpotesto"/>
    <w:qFormat/>
    <w:pPr>
      <w:jc w:val="center"/>
    </w:pPr>
    <w:rPr>
      <w:i/>
      <w:iCs/>
    </w:rPr>
  </w:style>
  <w:style w:type="paragraph" w:styleId="Corpodeltesto2">
    <w:name w:val="Body Text 2"/>
    <w:basedOn w:val="Normale"/>
    <w:semiHidden/>
    <w:pPr>
      <w:jc w:val="center"/>
    </w:pPr>
  </w:style>
  <w:style w:type="paragraph" w:customStyle="1" w:styleId="Contenutocornice">
    <w:name w:val="Contenuto cornice"/>
    <w:basedOn w:val="Corpotesto"/>
  </w:style>
  <w:style w:type="character" w:customStyle="1" w:styleId="TitoloCarattere">
    <w:name w:val="Titolo Carattere"/>
    <w:basedOn w:val="Carpredefinitoparagrafo"/>
    <w:rPr>
      <w:b/>
      <w:bCs/>
      <w:sz w:val="24"/>
      <w:szCs w:val="24"/>
      <w:lang w:eastAsia="ar-SA"/>
    </w:rPr>
  </w:style>
  <w:style w:type="paragraph" w:styleId="Corpodeltesto3">
    <w:name w:val="Body Text 3"/>
    <w:basedOn w:val="Normale"/>
    <w:semiHidden/>
    <w:pPr>
      <w:spacing w:after="120"/>
    </w:pPr>
    <w:rPr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3627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701"/>
    <w:rPr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105CE8"/>
    <w:pPr>
      <w:numPr>
        <w:numId w:val="7"/>
      </w:numPr>
      <w:suppressAutoHyphens w:val="0"/>
      <w:spacing w:before="120" w:after="120" w:line="269" w:lineRule="auto"/>
      <w:ind w:left="714" w:hanging="357"/>
      <w:jc w:val="both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rsid w:val="007D2927"/>
    <w:rPr>
      <w:rFonts w:ascii="Arial" w:hAnsi="Arial"/>
      <w:sz w:val="24"/>
    </w:rPr>
  </w:style>
  <w:style w:type="paragraph" w:customStyle="1" w:styleId="sche4">
    <w:name w:val="sche_4"/>
    <w:rsid w:val="007D2927"/>
    <w:pPr>
      <w:widowControl w:val="0"/>
      <w:jc w:val="both"/>
    </w:pPr>
    <w:rPr>
      <w:lang w:val="en-US"/>
    </w:rPr>
  </w:style>
  <w:style w:type="paragraph" w:customStyle="1" w:styleId="Default">
    <w:name w:val="Default"/>
    <w:rsid w:val="009659B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rpodeltesto21">
    <w:name w:val="Corpo del testo 21"/>
    <w:basedOn w:val="Normale"/>
    <w:rsid w:val="006B70C7"/>
    <w:pPr>
      <w:suppressAutoHyphens w:val="0"/>
      <w:jc w:val="both"/>
    </w:pPr>
    <w:rPr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CD8F6-0784-4B74-845C-5383CAD8B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– SIMILE DI “SCRITTURA PRIVATA” AD USO DEI RAGGRUPPAMENTI TEMPORANEI DI SOCIETÀ</vt:lpstr>
    </vt:vector>
  </TitlesOfParts>
  <Company>Comune di Genova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– SIMILE DI “SCRITTURA PRIVATA” AD USO DEI RAGGRUPPAMENTI TEMPORANEI DI SOCIETÀ</dc:title>
  <dc:creator>Nuccio</dc:creator>
  <cp:lastModifiedBy>Danilo Farinelli</cp:lastModifiedBy>
  <cp:revision>12</cp:revision>
  <cp:lastPrinted>2010-01-14T10:27:00Z</cp:lastPrinted>
  <dcterms:created xsi:type="dcterms:W3CDTF">2014-04-12T16:55:00Z</dcterms:created>
  <dcterms:modified xsi:type="dcterms:W3CDTF">2014-04-29T08:02:00Z</dcterms:modified>
</cp:coreProperties>
</file>